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DA6838">
      <w:pPr>
        <w:pStyle w:val="Titolo1"/>
        <w:spacing w:before="120"/>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05E42" w:rsidRDefault="00DA6838">
            <w:pPr>
              <w:rPr>
                <w:rFonts w:ascii="Arial" w:hAnsi="Arial" w:cs="Arial"/>
                <w:color w:val="000000"/>
                <w:sz w:val="16"/>
                <w:szCs w:val="16"/>
              </w:rPr>
            </w:pPr>
            <w:r w:rsidRPr="00E05E42">
              <w:rPr>
                <w:rFonts w:ascii="Arial" w:hAnsi="Arial" w:cs="Arial"/>
                <w:color w:val="000000"/>
                <w:sz w:val="16"/>
                <w:szCs w:val="16"/>
              </w:rPr>
              <w:t>COMUNE DI JESOLO</w:t>
            </w:r>
            <w:r w:rsidR="00A23B3E" w:rsidRPr="00E05E42">
              <w:rPr>
                <w:rFonts w:ascii="Arial" w:hAnsi="Arial" w:cs="Arial"/>
                <w:color w:val="000000"/>
                <w:sz w:val="16"/>
                <w:szCs w:val="16"/>
              </w:rPr>
              <w:t xml:space="preserve">  </w:t>
            </w:r>
          </w:p>
          <w:p w:rsidR="00A23B3E" w:rsidRPr="003A443E" w:rsidRDefault="00DA6838" w:rsidP="00DA6838">
            <w:pPr>
              <w:rPr>
                <w:color w:val="000000"/>
              </w:rPr>
            </w:pPr>
            <w:r w:rsidRPr="00E05E42">
              <w:rPr>
                <w:rFonts w:ascii="Arial" w:hAnsi="Arial" w:cs="Arial"/>
                <w:color w:val="000000"/>
                <w:sz w:val="16"/>
                <w:szCs w:val="16"/>
              </w:rPr>
              <w:t>00608720272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A25E7" w:rsidRDefault="00AA25E7" w:rsidP="00AA25E7">
            <w:pPr>
              <w:jc w:val="both"/>
              <w:rPr>
                <w:rFonts w:ascii="Arial" w:hAnsi="Arial" w:cs="Arial"/>
                <w:sz w:val="16"/>
                <w:szCs w:val="16"/>
                <w:highlight w:val="yellow"/>
              </w:rPr>
            </w:pPr>
            <w:r w:rsidRPr="00AA25E7">
              <w:rPr>
                <w:rFonts w:ascii="Verdana" w:hAnsi="Verdana" w:cs="Calibri"/>
                <w:sz w:val="16"/>
                <w:szCs w:val="16"/>
              </w:rPr>
              <w:t>SERVIZIO GESTIONE ASSISTENZA DOMICILIARE INTEGRATIVA RIVOLTO AD ANZIANI, MINORI, NON AUTOSUFFICIENTI E PERSONE SOCIALMENTE SVANTAGGIATE E SERVIZI DI PROMOZIONE DEL BENESSERE DEGLI ANZIANI PER IL PERIODO 01/10/2022 – 30/09/2025</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DA6838" w:rsidRPr="003A443E" w:rsidRDefault="00DA6838">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6838" w:rsidRPr="00AA25E7" w:rsidRDefault="00AA25E7" w:rsidP="00DA6838">
            <w:pPr>
              <w:rPr>
                <w:rFonts w:ascii="Arial" w:hAnsi="Arial" w:cs="Arial"/>
                <w:color w:val="auto"/>
                <w:sz w:val="16"/>
                <w:szCs w:val="16"/>
              </w:rPr>
            </w:pPr>
            <w:r w:rsidRPr="00AA25E7">
              <w:rPr>
                <w:rFonts w:ascii="Verdana" w:hAnsi="Verdana" w:cs="Calibri"/>
                <w:sz w:val="16"/>
                <w:szCs w:val="16"/>
              </w:rPr>
              <w:t xml:space="preserve">CIG </w:t>
            </w:r>
            <w:r w:rsidRPr="00AA25E7">
              <w:rPr>
                <w:rFonts w:ascii="Verdana" w:hAnsi="Verdana" w:cs="Tahoma"/>
                <w:color w:val="000000"/>
                <w:sz w:val="16"/>
                <w:szCs w:val="16"/>
                <w:shd w:val="clear" w:color="auto" w:fill="FFFFFF"/>
              </w:rPr>
              <w:t>9353457CE2</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6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6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2" w:hAnsi="Arial" w:cs="Arial"/>
                <w:color w:val="000000"/>
                <w:sz w:val="14"/>
                <w:szCs w:val="14"/>
                <w:u w:val="none"/>
              </w:rPr>
              <w:t>articolo 17 della legge 19 marzo 1990, n. 55</w:t>
            </w:r>
            <w:r w:rsidR="00625142" w:rsidRPr="00121BF6">
              <w:rPr>
                <w:rStyle w:val="Collegamentoipertestuale"/>
                <w:rFonts w:ascii="Arial" w:eastAsia="font36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636" w:rsidRDefault="003B3636">
      <w:pPr>
        <w:spacing w:before="0" w:after="0"/>
      </w:pPr>
      <w:r>
        <w:separator/>
      </w:r>
    </w:p>
  </w:endnote>
  <w:endnote w:type="continuationSeparator" w:id="0">
    <w:p w:rsidR="003B3636" w:rsidRDefault="003B36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6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A25E7">
      <w:rPr>
        <w:rFonts w:ascii="Calibri" w:hAnsi="Calibri"/>
        <w:noProof/>
        <w:sz w:val="20"/>
        <w:szCs w:val="20"/>
      </w:rPr>
      <w:t>17</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636" w:rsidRDefault="003B3636">
      <w:pPr>
        <w:spacing w:before="0" w:after="0"/>
      </w:pPr>
      <w:r>
        <w:separator/>
      </w:r>
    </w:p>
  </w:footnote>
  <w:footnote w:type="continuationSeparator" w:id="0">
    <w:p w:rsidR="003B3636" w:rsidRDefault="003B363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107E6"/>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25E7"/>
    <w:rsid w:val="00AA5F93"/>
    <w:rsid w:val="00AE5CFF"/>
    <w:rsid w:val="00B32C28"/>
    <w:rsid w:val="00B64AE6"/>
    <w:rsid w:val="00B80BA0"/>
    <w:rsid w:val="00B91406"/>
    <w:rsid w:val="00BA4F12"/>
    <w:rsid w:val="00BB116C"/>
    <w:rsid w:val="00BB639E"/>
    <w:rsid w:val="00BC09F5"/>
    <w:rsid w:val="00BD025E"/>
    <w:rsid w:val="00BF74E1"/>
    <w:rsid w:val="00C03658"/>
    <w:rsid w:val="00C427DB"/>
    <w:rsid w:val="00C47D53"/>
    <w:rsid w:val="00C60A33"/>
    <w:rsid w:val="00C63304"/>
    <w:rsid w:val="00C64D4B"/>
    <w:rsid w:val="00C92169"/>
    <w:rsid w:val="00CA04F3"/>
    <w:rsid w:val="00CC764A"/>
    <w:rsid w:val="00CD2288"/>
    <w:rsid w:val="00CD3E4F"/>
    <w:rsid w:val="00CF449A"/>
    <w:rsid w:val="00D27DB2"/>
    <w:rsid w:val="00D509A5"/>
    <w:rsid w:val="00D64744"/>
    <w:rsid w:val="00D92A41"/>
    <w:rsid w:val="00D93877"/>
    <w:rsid w:val="00DA6838"/>
    <w:rsid w:val="00DA7329"/>
    <w:rsid w:val="00DB3A22"/>
    <w:rsid w:val="00DE4996"/>
    <w:rsid w:val="00E0264E"/>
    <w:rsid w:val="00E05E42"/>
    <w:rsid w:val="00E60134"/>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60CA59CA"/>
  <w15:chartTrackingRefBased/>
  <w15:docId w15:val="{E9FBDA73-4280-4DA6-8184-A6FCE5C6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2"/>
      <w:b/>
      <w:bCs/>
      <w:smallCaps/>
      <w:szCs w:val="28"/>
    </w:rPr>
  </w:style>
  <w:style w:type="paragraph" w:styleId="Titolo2">
    <w:name w:val="heading 2"/>
    <w:basedOn w:val="Normale"/>
    <w:qFormat/>
    <w:pPr>
      <w:keepNext/>
      <w:outlineLvl w:val="1"/>
    </w:pPr>
    <w:rPr>
      <w:rFonts w:eastAsia="font362"/>
      <w:b/>
      <w:bCs/>
      <w:szCs w:val="26"/>
    </w:rPr>
  </w:style>
  <w:style w:type="paragraph" w:styleId="Titolo3">
    <w:name w:val="heading 3"/>
    <w:basedOn w:val="Normale"/>
    <w:qFormat/>
    <w:pPr>
      <w:keepNext/>
      <w:outlineLvl w:val="2"/>
    </w:pPr>
    <w:rPr>
      <w:rFonts w:eastAsia="font362"/>
      <w:bCs/>
      <w:i/>
    </w:rPr>
  </w:style>
  <w:style w:type="paragraph" w:styleId="Titolo4">
    <w:name w:val="heading 4"/>
    <w:basedOn w:val="Normale"/>
    <w:qFormat/>
    <w:pPr>
      <w:keepNext/>
      <w:outlineLvl w:val="3"/>
    </w:pPr>
    <w:rPr>
      <w:rFonts w:eastAsia="font36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2" w:hAnsi="Times New Roman" w:cs="Times New Roman"/>
      <w:b/>
      <w:bCs/>
      <w:smallCaps/>
      <w:sz w:val="24"/>
      <w:szCs w:val="28"/>
      <w:lang w:eastAsia="it-IT" w:bidi="it-IT"/>
    </w:rPr>
  </w:style>
  <w:style w:type="character" w:customStyle="1" w:styleId="Titolo2Carattere">
    <w:name w:val="Titolo 2 Carattere"/>
    <w:rPr>
      <w:rFonts w:ascii="Times New Roman" w:eastAsia="font362" w:hAnsi="Times New Roman" w:cs="Times New Roman"/>
      <w:b/>
      <w:bCs/>
      <w:sz w:val="24"/>
      <w:szCs w:val="26"/>
      <w:lang w:eastAsia="it-IT" w:bidi="it-IT"/>
    </w:rPr>
  </w:style>
  <w:style w:type="character" w:customStyle="1" w:styleId="Titolo3Carattere">
    <w:name w:val="Titolo 3 Carattere"/>
    <w:rPr>
      <w:rFonts w:ascii="Times New Roman" w:eastAsia="font362" w:hAnsi="Times New Roman" w:cs="Times New Roman"/>
      <w:bCs/>
      <w:i/>
      <w:sz w:val="24"/>
      <w:lang w:eastAsia="it-IT" w:bidi="it-IT"/>
    </w:rPr>
  </w:style>
  <w:style w:type="character" w:customStyle="1" w:styleId="Titolo4Carattere">
    <w:name w:val="Titolo 4 Carattere"/>
    <w:rPr>
      <w:rFonts w:ascii="Times New Roman" w:eastAsia="font36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323210">
      <w:bodyDiv w:val="1"/>
      <w:marLeft w:val="0"/>
      <w:marRight w:val="0"/>
      <w:marTop w:val="0"/>
      <w:marBottom w:val="0"/>
      <w:divBdr>
        <w:top w:val="none" w:sz="0" w:space="0" w:color="auto"/>
        <w:left w:val="none" w:sz="0" w:space="0" w:color="auto"/>
        <w:bottom w:val="none" w:sz="0" w:space="0" w:color="auto"/>
        <w:right w:val="none" w:sz="0" w:space="0" w:color="auto"/>
      </w:divBdr>
    </w:div>
    <w:div w:id="1782262922">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9C524-B53B-4A07-A9C3-BEA1728F0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6375</Words>
  <Characters>36339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42629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Maria Carmen Poletto</cp:lastModifiedBy>
  <cp:revision>7</cp:revision>
  <cp:lastPrinted>2016-07-15T13:50:00Z</cp:lastPrinted>
  <dcterms:created xsi:type="dcterms:W3CDTF">2021-09-21T15:14:00Z</dcterms:created>
  <dcterms:modified xsi:type="dcterms:W3CDTF">2022-08-04T09:32:00Z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